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42C31C" w14:textId="3108DA5A" w:rsidR="0006144A" w:rsidRPr="00267CFE" w:rsidRDefault="0006144A" w:rsidP="008C42B3">
      <w:pPr>
        <w:widowControl w:val="0"/>
        <w:autoSpaceDN w:val="0"/>
        <w:spacing w:after="120" w:line="260" w:lineRule="atLeast"/>
        <w:ind w:left="357" w:hanging="357"/>
        <w:jc w:val="right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Załącznik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nr </w:t>
      </w:r>
      <w:r w:rsidR="0095749D">
        <w:rPr>
          <w:rFonts w:ascii="Tahoma" w:eastAsia="Lucida Sans Unicode" w:hAnsi="Tahoma" w:cs="Tahoma"/>
          <w:b/>
          <w:bCs/>
          <w:kern w:val="3"/>
          <w:lang w:eastAsia="zh-CN"/>
        </w:rPr>
        <w:t>5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d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>o SWZ</w:t>
      </w:r>
    </w:p>
    <w:p w14:paraId="124404A8" w14:textId="77777777" w:rsidR="0006144A" w:rsidRDefault="0006144A" w:rsidP="0006144A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Zobowiązanie podmiotu udostępniającego zasoby</w:t>
      </w:r>
    </w:p>
    <w:p w14:paraId="567361B1" w14:textId="77777777" w:rsidR="0006144A" w:rsidRDefault="0006144A" w:rsidP="008C42B3">
      <w:pPr>
        <w:widowControl w:val="0"/>
        <w:autoSpaceDN w:val="0"/>
        <w:spacing w:line="360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 którym mowa w art. 118 ust. 3 ustawy Prawo zamówień publicznych</w:t>
      </w:r>
    </w:p>
    <w:p w14:paraId="2377BA24" w14:textId="77777777" w:rsidR="0006144A" w:rsidRDefault="0006144A" w:rsidP="0006144A">
      <w:pPr>
        <w:keepNext/>
        <w:widowControl w:val="0"/>
        <w:autoSpaceDN w:val="0"/>
        <w:outlineLvl w:val="0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Ja/my niżej podpisani</w:t>
      </w:r>
    </w:p>
    <w:p w14:paraId="432CADB3" w14:textId="77777777" w:rsidR="0006144A" w:rsidRDefault="0006144A" w:rsidP="0006144A">
      <w:pPr>
        <w:keepNext/>
        <w:widowControl w:val="0"/>
        <w:autoSpaceDN w:val="0"/>
        <w:spacing w:line="360" w:lineRule="auto"/>
        <w:outlineLvl w:val="0"/>
        <w:rPr>
          <w:rFonts w:ascii="Tahoma" w:eastAsia="Lucida Sans Unicode" w:hAnsi="Tahoma" w:cs="Tahoma"/>
          <w:kern w:val="3"/>
          <w:lang w:eastAsia="zh-CN"/>
        </w:rPr>
      </w:pPr>
    </w:p>
    <w:p w14:paraId="241095D4" w14:textId="77777777" w:rsidR="0006144A" w:rsidRPr="009955F0" w:rsidRDefault="0006144A" w:rsidP="008C42B3">
      <w:pPr>
        <w:keepNext/>
        <w:widowControl w:val="0"/>
        <w:pBdr>
          <w:top w:val="single" w:sz="4" w:space="1" w:color="auto"/>
        </w:pBdr>
        <w:autoSpaceDN w:val="0"/>
        <w:spacing w:after="120"/>
        <w:jc w:val="center"/>
        <w:outlineLvl w:val="0"/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</w:pPr>
      <w:r w:rsidRPr="009955F0"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  <w:t xml:space="preserve"> (imię i nazwisko osoby upoważnionej do reprezentowania podmiotu)</w:t>
      </w:r>
    </w:p>
    <w:p w14:paraId="2B50ABC7" w14:textId="77777777" w:rsidR="0006144A" w:rsidRDefault="0006144A" w:rsidP="0006144A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działając w imieniu i na rzecz:</w:t>
      </w:r>
    </w:p>
    <w:p w14:paraId="50DAA8E4" w14:textId="77777777" w:rsidR="0006144A" w:rsidRDefault="0006144A" w:rsidP="0006144A">
      <w:pPr>
        <w:keepNext/>
        <w:widowControl w:val="0"/>
        <w:autoSpaceDN w:val="0"/>
        <w:spacing w:line="360" w:lineRule="auto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</w:p>
    <w:p w14:paraId="6F8E041F" w14:textId="77777777" w:rsidR="0006144A" w:rsidRPr="009955F0" w:rsidRDefault="0006144A" w:rsidP="008C42B3">
      <w:pPr>
        <w:keepNext/>
        <w:widowControl w:val="0"/>
        <w:pBdr>
          <w:top w:val="single" w:sz="4" w:space="1" w:color="auto"/>
        </w:pBdr>
        <w:autoSpaceDN w:val="0"/>
        <w:spacing w:after="120"/>
        <w:jc w:val="center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955F0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 xml:space="preserve"> (nazwa podmiotu</w:t>
      </w:r>
      <w:r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 xml:space="preserve"> oddającego do dyspozycji zasoby</w:t>
      </w:r>
      <w:r w:rsidRPr="009955F0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)</w:t>
      </w:r>
    </w:p>
    <w:p w14:paraId="36411C89" w14:textId="77777777" w:rsidR="0006144A" w:rsidRDefault="0006144A" w:rsidP="0006144A">
      <w:pPr>
        <w:keepNext/>
        <w:widowControl w:val="0"/>
        <w:autoSpaceDN w:val="0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Oświadczam, iż z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 xml:space="preserve">obowiązuję się do </w:t>
      </w:r>
      <w:r>
        <w:rPr>
          <w:rFonts w:ascii="Tahoma" w:eastAsia="Lucida Sans Unicode" w:hAnsi="Tahoma" w:cs="Tahoma"/>
          <w:bCs/>
          <w:kern w:val="3"/>
          <w:lang w:eastAsia="zh-CN"/>
        </w:rPr>
        <w:t>oddania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 xml:space="preserve"> swoich zasobów</w:t>
      </w:r>
      <w:r>
        <w:rPr>
          <w:rFonts w:ascii="Tahoma" w:eastAsia="Lucida Sans Unicode" w:hAnsi="Tahoma" w:cs="Tahoma"/>
          <w:bCs/>
          <w:kern w:val="3"/>
          <w:lang w:eastAsia="zh-CN"/>
        </w:rPr>
        <w:t xml:space="preserve"> na potrzeby realizacji zamówienia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>:</w:t>
      </w:r>
    </w:p>
    <w:p w14:paraId="7AF09699" w14:textId="77777777" w:rsidR="0006144A" w:rsidRPr="00646F43" w:rsidRDefault="0006144A" w:rsidP="0006144A">
      <w:pPr>
        <w:keepNext/>
        <w:widowControl w:val="0"/>
        <w:autoSpaceDN w:val="0"/>
        <w:spacing w:line="360" w:lineRule="auto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</w:p>
    <w:p w14:paraId="7ACE5BD2" w14:textId="257FCDDB" w:rsidR="0006144A" w:rsidRPr="00917722" w:rsidRDefault="0006144A" w:rsidP="008C42B3">
      <w:pPr>
        <w:pStyle w:val="Akapitzlist"/>
        <w:keepNext/>
        <w:widowControl w:val="0"/>
        <w:pBdr>
          <w:top w:val="single" w:sz="4" w:space="1" w:color="auto"/>
        </w:pBdr>
        <w:suppressAutoHyphens/>
        <w:autoSpaceDN w:val="0"/>
        <w:spacing w:after="120"/>
        <w:ind w:hanging="720"/>
        <w:jc w:val="center"/>
        <w:textAlignment w:val="baseline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(określić zasoby –zdolność zawodowa)</w:t>
      </w:r>
    </w:p>
    <w:p w14:paraId="59A58B63" w14:textId="77777777" w:rsidR="0006144A" w:rsidRDefault="0006144A" w:rsidP="0006144A">
      <w:pPr>
        <w:pStyle w:val="Akapitzlist"/>
        <w:keepNext/>
        <w:widowControl w:val="0"/>
        <w:suppressAutoHyphens/>
        <w:autoSpaceDN w:val="0"/>
        <w:spacing w:after="0" w:line="240" w:lineRule="auto"/>
        <w:ind w:left="0"/>
        <w:jc w:val="both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Wykonawcy:</w:t>
      </w:r>
    </w:p>
    <w:p w14:paraId="3EE137CC" w14:textId="77777777" w:rsidR="0006144A" w:rsidRDefault="0006144A" w:rsidP="0006144A">
      <w:pPr>
        <w:pStyle w:val="Akapitzlist"/>
        <w:keepNext/>
        <w:widowControl w:val="0"/>
        <w:suppressAutoHyphens/>
        <w:autoSpaceDN w:val="0"/>
        <w:spacing w:after="0" w:line="360" w:lineRule="auto"/>
        <w:ind w:left="0"/>
        <w:jc w:val="both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612656FD" w14:textId="77777777" w:rsidR="0006144A" w:rsidRPr="00917722" w:rsidRDefault="0006144A" w:rsidP="008C42B3">
      <w:pPr>
        <w:pStyle w:val="Akapitzlist"/>
        <w:keepNext/>
        <w:widowControl w:val="0"/>
        <w:pBdr>
          <w:top w:val="single" w:sz="4" w:space="1" w:color="auto"/>
        </w:pBdr>
        <w:suppressAutoHyphens/>
        <w:autoSpaceDN w:val="0"/>
        <w:spacing w:after="120"/>
        <w:ind w:left="0"/>
        <w:contextualSpacing w:val="0"/>
        <w:jc w:val="center"/>
        <w:textAlignment w:val="baseline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(nazwa Wykonawcy, któremu zostaje udostępniony zasób)</w:t>
      </w:r>
    </w:p>
    <w:p w14:paraId="16E40580" w14:textId="63046595" w:rsidR="0006144A" w:rsidRPr="0095749D" w:rsidRDefault="0006144A" w:rsidP="008C42B3">
      <w:pPr>
        <w:spacing w:after="120"/>
        <w:jc w:val="both"/>
        <w:rPr>
          <w:rFonts w:ascii="Tahoma" w:eastAsia="Lucida Sans Unicode" w:hAnsi="Tahoma" w:cs="Tahoma"/>
          <w:bCs/>
          <w:color w:val="FF0000"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w</w:t>
      </w:r>
      <w:r w:rsidRPr="00173AE0">
        <w:rPr>
          <w:rFonts w:ascii="Tahoma" w:eastAsia="Lucida Sans Unicode" w:hAnsi="Tahoma" w:cs="Tahoma"/>
          <w:bCs/>
          <w:kern w:val="3"/>
          <w:lang w:eastAsia="zh-CN"/>
        </w:rPr>
        <w:t xml:space="preserve"> </w:t>
      </w:r>
      <w:r>
        <w:rPr>
          <w:rFonts w:ascii="Tahoma" w:eastAsia="Lucida Sans Unicode" w:hAnsi="Tahoma" w:cs="Tahoma"/>
          <w:bCs/>
          <w:kern w:val="3"/>
          <w:lang w:eastAsia="zh-CN"/>
        </w:rPr>
        <w:t xml:space="preserve">celu dysponowania nimi w </w:t>
      </w:r>
      <w:r w:rsidRPr="00173AE0">
        <w:rPr>
          <w:rFonts w:ascii="Tahoma" w:eastAsia="Lucida Sans Unicode" w:hAnsi="Tahoma" w:cs="Tahoma"/>
          <w:bCs/>
          <w:kern w:val="3"/>
          <w:lang w:eastAsia="zh-CN"/>
        </w:rPr>
        <w:t>trakcie wykonywania zamówienia pn.:</w:t>
      </w:r>
      <w:r>
        <w:rPr>
          <w:rFonts w:ascii="Tahoma" w:eastAsia="Lucida Sans Unicode" w:hAnsi="Tahoma" w:cs="Tahoma"/>
          <w:bCs/>
          <w:kern w:val="3"/>
          <w:lang w:eastAsia="zh-CN"/>
        </w:rPr>
        <w:t xml:space="preserve">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0C3E8C" w:rsidRPr="005F2424">
        <w:rPr>
          <w:rFonts w:ascii="Tahoma" w:hAnsi="Tahoma" w:cs="Tahoma"/>
          <w:b/>
          <w:bCs/>
          <w:color w:val="000000"/>
        </w:rPr>
        <w:t>Remont parkingu dla samochodów osobowych - modernizacja infrastruktury ułatwiającej  dostęp dla atrakcji kulturowych i przyrodniczych przez odwiedzających ze specjalnymi potrzebami</w:t>
      </w:r>
      <w:r w:rsidR="00FF255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="00D950B2" w:rsidRPr="0095749D">
        <w:rPr>
          <w:rFonts w:ascii="Tahoma" w:eastAsia="Lucida Sans Unicode" w:hAnsi="Tahoma" w:cs="Tahoma"/>
          <w:bCs/>
          <w:color w:val="FF0000"/>
          <w:kern w:val="3"/>
          <w:lang w:eastAsia="zh-CN"/>
        </w:rPr>
        <w:t xml:space="preserve"> </w:t>
      </w:r>
      <w:r w:rsidR="00283203" w:rsidRPr="00283203">
        <w:rPr>
          <w:rFonts w:ascii="Tahoma" w:eastAsia="Lucida Sans Unicode" w:hAnsi="Tahoma" w:cs="Tahoma"/>
          <w:b/>
          <w:kern w:val="3"/>
          <w:lang w:eastAsia="zh-CN"/>
        </w:rPr>
        <w:t>– II postępowanie</w:t>
      </w:r>
    </w:p>
    <w:p w14:paraId="44B3ADF5" w14:textId="77777777" w:rsidR="0006144A" w:rsidRDefault="0006144A" w:rsidP="008C42B3">
      <w:pPr>
        <w:spacing w:after="120"/>
        <w:jc w:val="both"/>
        <w:rPr>
          <w:rFonts w:ascii="Tahoma" w:hAnsi="Tahoma" w:cs="Tahoma"/>
          <w:b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Oświadczam, że:</w:t>
      </w:r>
    </w:p>
    <w:p w14:paraId="3C255B28" w14:textId="7F4625A1" w:rsidR="0006144A" w:rsidRDefault="0006144A" w:rsidP="00204A8D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after="180"/>
        <w:ind w:left="284" w:hanging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 w:rsidRPr="00646F43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Udostępniam Wykonawcy ww. zasoby w następującym zakresie:</w:t>
      </w:r>
    </w:p>
    <w:p w14:paraId="0026EE7E" w14:textId="77777777" w:rsidR="0006144A" w:rsidRPr="00646F43" w:rsidRDefault="0006144A" w:rsidP="008C42B3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after="120" w:line="360" w:lineRule="auto"/>
        <w:ind w:left="284"/>
        <w:contextualSpacing w:val="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70980CE5" w14:textId="77777777" w:rsidR="0006144A" w:rsidRPr="00772737" w:rsidRDefault="0006144A" w:rsidP="008C42B3">
      <w:pPr>
        <w:keepNext/>
        <w:suppressAutoHyphens w:val="0"/>
        <w:overflowPunct/>
        <w:autoSpaceDE/>
        <w:spacing w:after="60"/>
        <w:ind w:left="709" w:hanging="425"/>
        <w:jc w:val="both"/>
        <w:textAlignment w:val="auto"/>
        <w:outlineLvl w:val="2"/>
        <w:rPr>
          <w:rFonts w:ascii="Tahoma" w:hAnsi="Tahoma" w:cs="Tahoma"/>
          <w:bCs/>
          <w:i/>
          <w:kern w:val="0"/>
          <w:sz w:val="19"/>
          <w:szCs w:val="19"/>
          <w:lang w:eastAsia="pl-PL"/>
        </w:rPr>
      </w:pP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Na potwierdzenie powyższego:</w:t>
      </w:r>
    </w:p>
    <w:p w14:paraId="1433A515" w14:textId="77777777" w:rsidR="0006144A" w:rsidRPr="00772737" w:rsidRDefault="0006144A" w:rsidP="00204A8D">
      <w:pPr>
        <w:keepNext/>
        <w:numPr>
          <w:ilvl w:val="0"/>
          <w:numId w:val="76"/>
        </w:numPr>
        <w:suppressAutoHyphens w:val="0"/>
        <w:overflowPunct/>
        <w:autoSpaceDE/>
        <w:ind w:left="567" w:hanging="283"/>
        <w:jc w:val="both"/>
        <w:textAlignment w:val="auto"/>
        <w:outlineLvl w:val="2"/>
        <w:rPr>
          <w:rFonts w:ascii="Tahoma" w:hAnsi="Tahoma" w:cs="Tahoma"/>
          <w:bCs/>
          <w:i/>
          <w:kern w:val="0"/>
          <w:sz w:val="19"/>
          <w:szCs w:val="19"/>
          <w:lang w:eastAsia="pl-PL"/>
        </w:rPr>
      </w:pP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zdolności zawodowe nabyte w trakcie realizacji tych </w:t>
      </w:r>
      <w:r w:rsidR="006D4D86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świadczeń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 przekazuję Wykonawcy w ramach niniejszego postępowania,</w:t>
      </w:r>
    </w:p>
    <w:p w14:paraId="1C50CA1B" w14:textId="118AF03F" w:rsidR="0006144A" w:rsidRPr="00772737" w:rsidRDefault="0006144A" w:rsidP="00204A8D">
      <w:pPr>
        <w:keepNext/>
        <w:numPr>
          <w:ilvl w:val="0"/>
          <w:numId w:val="76"/>
        </w:numPr>
        <w:suppressAutoHyphens w:val="0"/>
        <w:overflowPunct/>
        <w:autoSpaceDE/>
        <w:spacing w:after="120"/>
        <w:ind w:left="568" w:hanging="284"/>
        <w:jc w:val="both"/>
        <w:textAlignment w:val="auto"/>
        <w:outlineLvl w:val="2"/>
        <w:rPr>
          <w:rFonts w:ascii="Tahoma" w:hAnsi="Tahoma" w:cs="Tahoma"/>
          <w:bCs/>
          <w:i/>
          <w:kern w:val="0"/>
          <w:sz w:val="19"/>
          <w:szCs w:val="19"/>
          <w:lang w:eastAsia="pl-PL"/>
        </w:rPr>
      </w:pP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składam</w:t>
      </w:r>
      <w:r w:rsidRPr="00772737">
        <w:rPr>
          <w:rFonts w:ascii="Tahoma" w:hAnsi="Tahoma" w:cs="Tahoma"/>
          <w:b/>
          <w:bCs/>
          <w:i/>
          <w:kern w:val="0"/>
          <w:sz w:val="19"/>
          <w:szCs w:val="19"/>
          <w:lang w:eastAsia="pl-PL"/>
        </w:rPr>
        <w:t xml:space="preserve"> 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dokumenty potwierdzające, że wykonane </w:t>
      </w:r>
      <w:r w:rsidR="006D4D86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świadczenia,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 które spełniają warunek udziału 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br/>
        <w:t>w postępow</w:t>
      </w:r>
      <w:r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aniu opisany w </w:t>
      </w:r>
      <w:r w:rsidR="00F755E9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ust</w:t>
      </w:r>
      <w:r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. 3.4 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rozdziału III SWZ, zostały wykonane należycie.</w:t>
      </w:r>
    </w:p>
    <w:p w14:paraId="62663F7B" w14:textId="77777777" w:rsidR="0006144A" w:rsidRDefault="0006144A" w:rsidP="00204A8D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after="0"/>
        <w:ind w:left="284" w:hanging="284"/>
        <w:contextualSpacing w:val="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Sposób udostępnionych moich zasobów przy wykonywaniu zamówienia będzie następujący:</w:t>
      </w:r>
    </w:p>
    <w:p w14:paraId="079E2B14" w14:textId="77777777" w:rsidR="0006144A" w:rsidRPr="00677C15" w:rsidRDefault="0006144A" w:rsidP="0006144A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before="240" w:after="180" w:line="360" w:lineRule="auto"/>
        <w:ind w:left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59E74620" w14:textId="77777777" w:rsidR="0006144A" w:rsidRDefault="0006144A" w:rsidP="00204A8D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before="120" w:after="0"/>
        <w:ind w:left="284" w:hanging="284"/>
        <w:contextualSpacing w:val="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Okres udostępnienia moich zasobów przy wykonywaniu zamówienia będzie następujący:</w:t>
      </w:r>
    </w:p>
    <w:p w14:paraId="187A2BBE" w14:textId="77777777" w:rsidR="0006144A" w:rsidRPr="00ED392D" w:rsidRDefault="0006144A" w:rsidP="008C42B3">
      <w:pPr>
        <w:keepNext/>
        <w:widowControl w:val="0"/>
        <w:pBdr>
          <w:bottom w:val="single" w:sz="4" w:space="1" w:color="auto"/>
        </w:pBdr>
        <w:autoSpaceDN w:val="0"/>
        <w:spacing w:after="60" w:line="360" w:lineRule="auto"/>
        <w:ind w:left="284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</w:p>
    <w:p w14:paraId="21ECE401" w14:textId="77777777" w:rsidR="0006144A" w:rsidRDefault="0006144A" w:rsidP="00204A8D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after="0"/>
        <w:ind w:left="284" w:hanging="284"/>
        <w:contextualSpacing w:val="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Sposób wykorzystania moich zasobów przy wykonywaniu zamówienia będzie następujący:</w:t>
      </w:r>
    </w:p>
    <w:p w14:paraId="17F3B4E3" w14:textId="77777777" w:rsidR="0006144A" w:rsidRDefault="0006144A" w:rsidP="0006144A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before="240" w:after="180" w:line="360" w:lineRule="auto"/>
        <w:ind w:left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7B6F169E" w14:textId="77777777" w:rsidR="0006144A" w:rsidRDefault="0006144A" w:rsidP="00204A8D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after="180"/>
        <w:ind w:left="284" w:hanging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 xml:space="preserve">Zrealizuję </w:t>
      </w:r>
      <w:r w:rsidR="006D4D86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świadczenia</w:t>
      </w: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, których wskazane zdolności dotyczą w zakresie:</w:t>
      </w:r>
    </w:p>
    <w:p w14:paraId="6FC3A767" w14:textId="77777777" w:rsidR="0006144A" w:rsidRDefault="0006144A" w:rsidP="0006144A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after="180" w:line="360" w:lineRule="auto"/>
        <w:ind w:left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7E556687" w14:textId="77777777" w:rsidR="007D7B1F" w:rsidRDefault="007D7B1F" w:rsidP="008C42B3">
      <w:pPr>
        <w:widowControl w:val="0"/>
        <w:autoSpaceDN w:val="0"/>
        <w:spacing w:before="240" w:line="260" w:lineRule="atLeast"/>
        <w:ind w:left="357" w:hanging="357"/>
        <w:rPr>
          <w:rFonts w:ascii="Tahoma" w:hAnsi="Tahoma" w:cs="Tahoma"/>
          <w:b/>
          <w:sz w:val="16"/>
          <w:szCs w:val="16"/>
        </w:rPr>
      </w:pPr>
    </w:p>
    <w:p w14:paraId="3FFA0BEF" w14:textId="483A4427" w:rsidR="00D950B2" w:rsidRPr="00AD7864" w:rsidRDefault="00D950B2" w:rsidP="008C42B3">
      <w:pPr>
        <w:widowControl w:val="0"/>
        <w:autoSpaceDN w:val="0"/>
        <w:spacing w:before="240" w:line="260" w:lineRule="atLeast"/>
        <w:ind w:left="357" w:hanging="357"/>
        <w:rPr>
          <w:rFonts w:ascii="Tahoma" w:hAnsi="Tahoma" w:cs="Tahoma"/>
          <w:b/>
          <w:sz w:val="16"/>
          <w:szCs w:val="16"/>
        </w:rPr>
      </w:pPr>
      <w:r w:rsidRPr="00AD7864">
        <w:rPr>
          <w:rFonts w:ascii="Tahoma" w:hAnsi="Tahoma" w:cs="Tahoma"/>
          <w:b/>
          <w:sz w:val="16"/>
          <w:szCs w:val="16"/>
        </w:rPr>
        <w:t>Uwaga:</w:t>
      </w:r>
    </w:p>
    <w:p w14:paraId="76A8B0DA" w14:textId="77777777" w:rsidR="00D950B2" w:rsidRPr="00FC309C" w:rsidRDefault="00D950B2" w:rsidP="00D950B2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Zobowiązanie przekazuje </w:t>
      </w:r>
      <w:r w:rsidRPr="00FC309C">
        <w:rPr>
          <w:rFonts w:cs="Tahoma"/>
          <w:sz w:val="16"/>
          <w:szCs w:val="16"/>
        </w:rPr>
        <w:t>się w postaci elektronicznej i opatruje kwalifikowanym podpisem elektronicznym</w:t>
      </w:r>
      <w:r>
        <w:rPr>
          <w:rFonts w:cs="Tahoma"/>
          <w:sz w:val="16"/>
          <w:szCs w:val="16"/>
        </w:rPr>
        <w:t>, podpisem zaufanym lub podpisem osobistym</w:t>
      </w:r>
      <w:r w:rsidRPr="00FC309C">
        <w:rPr>
          <w:rFonts w:cs="Tahoma"/>
          <w:sz w:val="16"/>
          <w:szCs w:val="16"/>
        </w:rPr>
        <w:t xml:space="preserve">. </w:t>
      </w:r>
    </w:p>
    <w:p w14:paraId="4095A404" w14:textId="77777777" w:rsidR="00D950B2" w:rsidRPr="00FC309C" w:rsidRDefault="00D950B2" w:rsidP="00D950B2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</w:t>
      </w:r>
      <w:r>
        <w:rPr>
          <w:rFonts w:cs="Tahoma"/>
          <w:sz w:val="16"/>
          <w:szCs w:val="16"/>
        </w:rPr>
        <w:t xml:space="preserve">zobowiązanie </w:t>
      </w:r>
      <w:r w:rsidRPr="00FC309C">
        <w:rPr>
          <w:rFonts w:cs="Tahoma"/>
          <w:sz w:val="16"/>
          <w:szCs w:val="16"/>
        </w:rPr>
        <w:t xml:space="preserve">zostało sporządzone </w:t>
      </w:r>
      <w:r>
        <w:rPr>
          <w:rFonts w:cs="Tahoma"/>
          <w:sz w:val="16"/>
          <w:szCs w:val="16"/>
        </w:rPr>
        <w:t xml:space="preserve">jako dokument </w:t>
      </w:r>
      <w:r w:rsidRPr="00FC309C">
        <w:rPr>
          <w:rFonts w:cs="Tahoma"/>
          <w:sz w:val="16"/>
          <w:szCs w:val="16"/>
        </w:rPr>
        <w:t>w postaci papierowej i opatrzone własnoręcznym podpisem, przekazuje się cyfrowe odwzorowanie tego dokumentu opatrzone kwalifikowanym podpisem elektronicznym</w:t>
      </w:r>
      <w:r>
        <w:rPr>
          <w:rFonts w:cs="Tahoma"/>
          <w:sz w:val="16"/>
          <w:szCs w:val="16"/>
        </w:rPr>
        <w:t>,</w:t>
      </w:r>
      <w:r w:rsidRPr="009C6CF5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>podpisem zaufanym lub podpisem osobistym</w:t>
      </w:r>
      <w:r w:rsidRPr="00FC309C">
        <w:rPr>
          <w:rFonts w:cs="Tahoma"/>
          <w:sz w:val="16"/>
          <w:szCs w:val="16"/>
        </w:rPr>
        <w:t>, poświadczającym zgodność cyfrowego odwzorowania</w:t>
      </w:r>
      <w:r>
        <w:rPr>
          <w:rFonts w:cs="Tahoma"/>
          <w:sz w:val="16"/>
          <w:szCs w:val="16"/>
        </w:rPr>
        <w:t xml:space="preserve"> z dokumentem w postaci papierowej</w:t>
      </w:r>
      <w:r w:rsidRPr="00FC309C">
        <w:rPr>
          <w:rFonts w:cs="Tahoma"/>
          <w:sz w:val="16"/>
          <w:szCs w:val="16"/>
        </w:rPr>
        <w:t xml:space="preserve">.  </w:t>
      </w:r>
    </w:p>
    <w:p w14:paraId="47C1FB01" w14:textId="77777777" w:rsidR="00D950B2" w:rsidRDefault="00D950B2" w:rsidP="00D950B2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 xml:space="preserve">z dokumentem w postaci papierowej </w:t>
      </w:r>
      <w:r w:rsidRPr="00FC309C">
        <w:rPr>
          <w:rFonts w:cs="Tahoma"/>
          <w:sz w:val="16"/>
          <w:szCs w:val="16"/>
        </w:rPr>
        <w:t xml:space="preserve">dokonuje odpowiednio </w:t>
      </w:r>
      <w:r>
        <w:rPr>
          <w:rFonts w:cs="Tahoma"/>
          <w:sz w:val="16"/>
          <w:szCs w:val="16"/>
        </w:rPr>
        <w:t>W</w:t>
      </w:r>
      <w:r w:rsidRPr="00FC309C">
        <w:rPr>
          <w:rFonts w:cs="Tahoma"/>
          <w:sz w:val="16"/>
          <w:szCs w:val="16"/>
        </w:rPr>
        <w:t xml:space="preserve">ykonawca lub Wykonawca wspólnie ubiegający się o udzielenie zamówienia. </w:t>
      </w:r>
    </w:p>
    <w:p w14:paraId="02547B4B" w14:textId="3259E817" w:rsidR="00462F5E" w:rsidRDefault="00D950B2" w:rsidP="00652556">
      <w:pPr>
        <w:pStyle w:val="Hania"/>
        <w:numPr>
          <w:ilvl w:val="0"/>
          <w:numId w:val="0"/>
        </w:numPr>
        <w:rPr>
          <w:rFonts w:eastAsia="Lucida Sans Unicode" w:cs="Tahoma"/>
          <w:b/>
          <w:bCs/>
          <w:kern w:val="3"/>
          <w:lang w:eastAsia="zh-CN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</w:p>
    <w:sectPr w:rsidR="00462F5E" w:rsidSect="000C3E8C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057A83" w14:textId="77777777" w:rsidR="00235D96" w:rsidRDefault="00235D96" w:rsidP="00DA5839">
      <w:r>
        <w:separator/>
      </w:r>
    </w:p>
  </w:endnote>
  <w:endnote w:type="continuationSeparator" w:id="0">
    <w:p w14:paraId="2ECC6121" w14:textId="77777777" w:rsidR="00235D96" w:rsidRDefault="00235D96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235D96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A6C6A4" w14:textId="77777777" w:rsidR="00235D96" w:rsidRDefault="00235D96" w:rsidP="00DA5839">
      <w:r>
        <w:separator/>
      </w:r>
    </w:p>
  </w:footnote>
  <w:footnote w:type="continuationSeparator" w:id="0">
    <w:p w14:paraId="36CD7C92" w14:textId="77777777" w:rsidR="00235D96" w:rsidRDefault="00235D96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8B8031" w14:textId="357FD990" w:rsidR="000C3E8C" w:rsidRDefault="000C3E8C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  <w:r>
      <w:rPr>
        <w:noProof/>
      </w:rPr>
      <w:drawing>
        <wp:inline distT="0" distB="0" distL="0" distR="0" wp14:anchorId="04CA4B9F" wp14:editId="725B3503">
          <wp:extent cx="5860415" cy="51943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0415" cy="519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8CD8D39" w14:textId="493724CD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283203">
      <w:rPr>
        <w:rFonts w:ascii="Tahoma" w:hAnsi="Tahoma" w:cs="Tahoma"/>
      </w:rPr>
      <w:t>7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0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3F956" w14:textId="77777777" w:rsidR="00A447C8" w:rsidRDefault="00A447C8" w:rsidP="000A109F">
    <w:pPr>
      <w:pBdr>
        <w:bottom w:val="single" w:sz="4" w:space="1" w:color="auto"/>
      </w:pBdr>
      <w:rPr>
        <w:rFonts w:ascii="Tahoma" w:hAnsi="Tahoma" w:cs="Tahoma"/>
      </w:rPr>
    </w:pPr>
  </w:p>
  <w:p w14:paraId="697E75AA" w14:textId="13551F6C" w:rsidR="000A109F" w:rsidRDefault="000A109F" w:rsidP="000A109F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A447C8">
      <w:rPr>
        <w:rFonts w:ascii="Tahoma" w:hAnsi="Tahoma" w:cs="Tahoma"/>
      </w:rPr>
      <w:t>4</w:t>
    </w:r>
    <w:r w:rsidRPr="00DF5681">
      <w:rPr>
        <w:rFonts w:ascii="Tahoma" w:hAnsi="Tahoma" w:cs="Tahoma"/>
      </w:rPr>
      <w:t>.202</w:t>
    </w:r>
    <w:r>
      <w:rPr>
        <w:rFonts w:ascii="Tahoma" w:hAnsi="Tahoma" w:cs="Tahoma"/>
      </w:rPr>
      <w:t>2</w:t>
    </w:r>
  </w:p>
  <w:p w14:paraId="4AB1BD63" w14:textId="77777777" w:rsidR="000A109F" w:rsidRDefault="000A10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4850240">
    <w:abstractNumId w:val="2"/>
  </w:num>
  <w:num w:numId="2" w16cid:durableId="915479134">
    <w:abstractNumId w:val="148"/>
  </w:num>
  <w:num w:numId="3" w16cid:durableId="1609384754">
    <w:abstractNumId w:val="64"/>
  </w:num>
  <w:num w:numId="4" w16cid:durableId="153231367">
    <w:abstractNumId w:val="168"/>
  </w:num>
  <w:num w:numId="5" w16cid:durableId="1898202790">
    <w:abstractNumId w:val="192"/>
  </w:num>
  <w:num w:numId="6" w16cid:durableId="1638144416">
    <w:abstractNumId w:val="138"/>
  </w:num>
  <w:num w:numId="7" w16cid:durableId="714891138">
    <w:abstractNumId w:val="149"/>
  </w:num>
  <w:num w:numId="8" w16cid:durableId="1115977550">
    <w:abstractNumId w:val="54"/>
  </w:num>
  <w:num w:numId="9" w16cid:durableId="94133964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9910088">
    <w:abstractNumId w:val="174"/>
  </w:num>
  <w:num w:numId="11" w16cid:durableId="436608774">
    <w:abstractNumId w:val="133"/>
  </w:num>
  <w:num w:numId="12" w16cid:durableId="2094279376">
    <w:abstractNumId w:val="55"/>
  </w:num>
  <w:num w:numId="13" w16cid:durableId="1172378089">
    <w:abstractNumId w:val="92"/>
  </w:num>
  <w:num w:numId="14" w16cid:durableId="118032706">
    <w:abstractNumId w:val="140"/>
  </w:num>
  <w:num w:numId="15" w16cid:durableId="995108103">
    <w:abstractNumId w:val="161"/>
  </w:num>
  <w:num w:numId="16" w16cid:durableId="1346592732">
    <w:abstractNumId w:val="162"/>
  </w:num>
  <w:num w:numId="17" w16cid:durableId="1019507455">
    <w:abstractNumId w:val="88"/>
  </w:num>
  <w:num w:numId="18" w16cid:durableId="607588622">
    <w:abstractNumId w:val="62"/>
  </w:num>
  <w:num w:numId="19" w16cid:durableId="959186975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35904462">
    <w:abstractNumId w:val="53"/>
  </w:num>
  <w:num w:numId="21" w16cid:durableId="1641032989">
    <w:abstractNumId w:val="188"/>
  </w:num>
  <w:num w:numId="22" w16cid:durableId="180438525">
    <w:abstractNumId w:val="83"/>
  </w:num>
  <w:num w:numId="23" w16cid:durableId="1261182283">
    <w:abstractNumId w:val="136"/>
  </w:num>
  <w:num w:numId="24" w16cid:durableId="553783876">
    <w:abstractNumId w:val="163"/>
  </w:num>
  <w:num w:numId="25" w16cid:durableId="1692488438">
    <w:abstractNumId w:val="38"/>
  </w:num>
  <w:num w:numId="26" w16cid:durableId="662121883">
    <w:abstractNumId w:val="127"/>
  </w:num>
  <w:num w:numId="27" w16cid:durableId="898444690">
    <w:abstractNumId w:val="101"/>
  </w:num>
  <w:num w:numId="28" w16cid:durableId="1234009449">
    <w:abstractNumId w:val="25"/>
  </w:num>
  <w:num w:numId="29" w16cid:durableId="1351642306">
    <w:abstractNumId w:val="116"/>
  </w:num>
  <w:num w:numId="30" w16cid:durableId="1739284953">
    <w:abstractNumId w:val="147"/>
  </w:num>
  <w:num w:numId="31" w16cid:durableId="595019528">
    <w:abstractNumId w:val="164"/>
  </w:num>
  <w:num w:numId="32" w16cid:durableId="366024863">
    <w:abstractNumId w:val="184"/>
  </w:num>
  <w:num w:numId="33" w16cid:durableId="1155536670">
    <w:abstractNumId w:val="121"/>
  </w:num>
  <w:num w:numId="34" w16cid:durableId="798381567">
    <w:abstractNumId w:val="120"/>
  </w:num>
  <w:num w:numId="35" w16cid:durableId="457728643">
    <w:abstractNumId w:val="72"/>
  </w:num>
  <w:num w:numId="36" w16cid:durableId="1013143863">
    <w:abstractNumId w:val="84"/>
  </w:num>
  <w:num w:numId="37" w16cid:durableId="1447505935">
    <w:abstractNumId w:val="86"/>
  </w:num>
  <w:num w:numId="38" w16cid:durableId="1580556153">
    <w:abstractNumId w:val="80"/>
  </w:num>
  <w:num w:numId="39" w16cid:durableId="362370481">
    <w:abstractNumId w:val="68"/>
  </w:num>
  <w:num w:numId="40" w16cid:durableId="2011447349">
    <w:abstractNumId w:val="29"/>
  </w:num>
  <w:num w:numId="41" w16cid:durableId="535775255">
    <w:abstractNumId w:val="152"/>
  </w:num>
  <w:num w:numId="42" w16cid:durableId="1429736165">
    <w:abstractNumId w:val="81"/>
  </w:num>
  <w:num w:numId="43" w16cid:durableId="1663660634">
    <w:abstractNumId w:val="108"/>
  </w:num>
  <w:num w:numId="44" w16cid:durableId="1419713925">
    <w:abstractNumId w:val="118"/>
  </w:num>
  <w:num w:numId="45" w16cid:durableId="1170096513">
    <w:abstractNumId w:val="144"/>
  </w:num>
  <w:num w:numId="46" w16cid:durableId="1861435078">
    <w:abstractNumId w:val="27"/>
  </w:num>
  <w:num w:numId="47" w16cid:durableId="585118091">
    <w:abstractNumId w:val="50"/>
  </w:num>
  <w:num w:numId="48" w16cid:durableId="831529567">
    <w:abstractNumId w:val="97"/>
  </w:num>
  <w:num w:numId="49" w16cid:durableId="2004241052">
    <w:abstractNumId w:val="41"/>
  </w:num>
  <w:num w:numId="50" w16cid:durableId="1981382576">
    <w:abstractNumId w:val="36"/>
  </w:num>
  <w:num w:numId="51" w16cid:durableId="1382368396">
    <w:abstractNumId w:val="125"/>
  </w:num>
  <w:num w:numId="52" w16cid:durableId="78723774">
    <w:abstractNumId w:val="47"/>
  </w:num>
  <w:num w:numId="53" w16cid:durableId="1678771190">
    <w:abstractNumId w:val="146"/>
  </w:num>
  <w:num w:numId="54" w16cid:durableId="661353301">
    <w:abstractNumId w:val="105"/>
  </w:num>
  <w:num w:numId="55" w16cid:durableId="1758095492">
    <w:abstractNumId w:val="60"/>
  </w:num>
  <w:num w:numId="56" w16cid:durableId="1743062525">
    <w:abstractNumId w:val="117"/>
  </w:num>
  <w:num w:numId="57" w16cid:durableId="2126147920">
    <w:abstractNumId w:val="166"/>
  </w:num>
  <w:num w:numId="58" w16cid:durableId="1075124294">
    <w:abstractNumId w:val="26"/>
  </w:num>
  <w:num w:numId="59" w16cid:durableId="2016758544">
    <w:abstractNumId w:val="154"/>
  </w:num>
  <w:num w:numId="60" w16cid:durableId="437872776">
    <w:abstractNumId w:val="182"/>
  </w:num>
  <w:num w:numId="61" w16cid:durableId="717434178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868441531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925528411">
    <w:abstractNumId w:val="28"/>
  </w:num>
  <w:num w:numId="64" w16cid:durableId="1328750009">
    <w:abstractNumId w:val="129"/>
  </w:num>
  <w:num w:numId="65" w16cid:durableId="1862933127">
    <w:abstractNumId w:val="34"/>
  </w:num>
  <w:num w:numId="66" w16cid:durableId="341977401">
    <w:abstractNumId w:val="110"/>
  </w:num>
  <w:num w:numId="67" w16cid:durableId="761610532">
    <w:abstractNumId w:val="52"/>
  </w:num>
  <w:num w:numId="68" w16cid:durableId="1782728454">
    <w:abstractNumId w:val="176"/>
  </w:num>
  <w:num w:numId="69" w16cid:durableId="1296716576">
    <w:abstractNumId w:val="85"/>
  </w:num>
  <w:num w:numId="70" w16cid:durableId="1756584193">
    <w:abstractNumId w:val="158"/>
  </w:num>
  <w:num w:numId="71" w16cid:durableId="438380865">
    <w:abstractNumId w:val="35"/>
  </w:num>
  <w:num w:numId="72" w16cid:durableId="1863859783">
    <w:abstractNumId w:val="137"/>
  </w:num>
  <w:num w:numId="73" w16cid:durableId="2078016440">
    <w:abstractNumId w:val="131"/>
  </w:num>
  <w:num w:numId="74" w16cid:durableId="1957449081">
    <w:abstractNumId w:val="111"/>
  </w:num>
  <w:num w:numId="75" w16cid:durableId="509296803">
    <w:abstractNumId w:val="191"/>
  </w:num>
  <w:num w:numId="76" w16cid:durableId="1126117420">
    <w:abstractNumId w:val="48"/>
  </w:num>
  <w:num w:numId="77" w16cid:durableId="441650592">
    <w:abstractNumId w:val="100"/>
  </w:num>
  <w:num w:numId="78" w16cid:durableId="1779251449">
    <w:abstractNumId w:val="160"/>
  </w:num>
  <w:num w:numId="79" w16cid:durableId="1156216290">
    <w:abstractNumId w:val="172"/>
  </w:num>
  <w:num w:numId="80" w16cid:durableId="1760060237">
    <w:abstractNumId w:val="46"/>
  </w:num>
  <w:num w:numId="81" w16cid:durableId="1387070316">
    <w:abstractNumId w:val="139"/>
  </w:num>
  <w:num w:numId="82" w16cid:durableId="116335983">
    <w:abstractNumId w:val="93"/>
  </w:num>
  <w:num w:numId="83" w16cid:durableId="741173611">
    <w:abstractNumId w:val="30"/>
  </w:num>
  <w:num w:numId="84" w16cid:durableId="510418351">
    <w:abstractNumId w:val="56"/>
  </w:num>
  <w:num w:numId="85" w16cid:durableId="1220555571">
    <w:abstractNumId w:val="185"/>
  </w:num>
  <w:num w:numId="86" w16cid:durableId="1640456794">
    <w:abstractNumId w:val="70"/>
  </w:num>
  <w:num w:numId="87" w16cid:durableId="1809277346">
    <w:abstractNumId w:val="51"/>
  </w:num>
  <w:num w:numId="88" w16cid:durableId="789934711">
    <w:abstractNumId w:val="40"/>
  </w:num>
  <w:num w:numId="89" w16cid:durableId="690302077">
    <w:abstractNumId w:val="193"/>
  </w:num>
  <w:num w:numId="90" w16cid:durableId="332955568">
    <w:abstractNumId w:val="75"/>
  </w:num>
  <w:num w:numId="91" w16cid:durableId="222645780">
    <w:abstractNumId w:val="157"/>
  </w:num>
  <w:num w:numId="92" w16cid:durableId="1037893789">
    <w:abstractNumId w:val="103"/>
  </w:num>
  <w:num w:numId="93" w16cid:durableId="161490099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080365784">
    <w:abstractNumId w:val="40"/>
    <w:lvlOverride w:ilvl="0">
      <w:startOverride w:val="1"/>
    </w:lvlOverride>
  </w:num>
  <w:num w:numId="95" w16cid:durableId="20396006">
    <w:abstractNumId w:val="87"/>
  </w:num>
  <w:num w:numId="96" w16cid:durableId="1650481246">
    <w:abstractNumId w:val="98"/>
  </w:num>
  <w:num w:numId="97" w16cid:durableId="1519926136">
    <w:abstractNumId w:val="57"/>
  </w:num>
  <w:num w:numId="98" w16cid:durableId="1422681488">
    <w:abstractNumId w:val="5"/>
  </w:num>
  <w:num w:numId="99" w16cid:durableId="1617716439">
    <w:abstractNumId w:val="186"/>
  </w:num>
  <w:num w:numId="100" w16cid:durableId="254871735">
    <w:abstractNumId w:val="134"/>
  </w:num>
  <w:num w:numId="101" w16cid:durableId="1440025737">
    <w:abstractNumId w:val="197"/>
  </w:num>
  <w:num w:numId="102" w16cid:durableId="349458395">
    <w:abstractNumId w:val="132"/>
  </w:num>
  <w:num w:numId="103" w16cid:durableId="924652268">
    <w:abstractNumId w:val="73"/>
  </w:num>
  <w:num w:numId="104" w16cid:durableId="1164706858">
    <w:abstractNumId w:val="90"/>
  </w:num>
  <w:num w:numId="105" w16cid:durableId="2077391800">
    <w:abstractNumId w:val="159"/>
  </w:num>
  <w:num w:numId="106" w16cid:durableId="1181361024">
    <w:abstractNumId w:val="119"/>
  </w:num>
  <w:num w:numId="107" w16cid:durableId="1510606846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820971086">
    <w:abstractNumId w:val="173"/>
  </w:num>
  <w:num w:numId="109" w16cid:durableId="967128982">
    <w:abstractNumId w:val="32"/>
  </w:num>
  <w:num w:numId="110" w16cid:durableId="683479697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1790852675">
    <w:abstractNumId w:val="177"/>
  </w:num>
  <w:num w:numId="112" w16cid:durableId="781068920">
    <w:abstractNumId w:val="126"/>
  </w:num>
  <w:num w:numId="113" w16cid:durableId="614946493">
    <w:abstractNumId w:val="59"/>
  </w:num>
  <w:num w:numId="114" w16cid:durableId="238827787">
    <w:abstractNumId w:val="39"/>
  </w:num>
  <w:num w:numId="115" w16cid:durableId="65539068">
    <w:abstractNumId w:val="142"/>
  </w:num>
  <w:num w:numId="116" w16cid:durableId="1507017068">
    <w:abstractNumId w:val="151"/>
  </w:num>
  <w:num w:numId="117" w16cid:durableId="499975071">
    <w:abstractNumId w:val="183"/>
  </w:num>
  <w:num w:numId="118" w16cid:durableId="1796944394">
    <w:abstractNumId w:val="112"/>
  </w:num>
  <w:num w:numId="119" w16cid:durableId="725303037">
    <w:abstractNumId w:val="65"/>
  </w:num>
  <w:num w:numId="120" w16cid:durableId="1608197280">
    <w:abstractNumId w:val="190"/>
  </w:num>
  <w:num w:numId="121" w16cid:durableId="1814180098">
    <w:abstractNumId w:val="114"/>
  </w:num>
  <w:num w:numId="122" w16cid:durableId="843514060">
    <w:abstractNumId w:val="99"/>
  </w:num>
  <w:num w:numId="123" w16cid:durableId="1202134892">
    <w:abstractNumId w:val="113"/>
  </w:num>
  <w:num w:numId="124" w16cid:durableId="797645600">
    <w:abstractNumId w:val="74"/>
  </w:num>
  <w:num w:numId="125" w16cid:durableId="630483635">
    <w:abstractNumId w:val="78"/>
  </w:num>
  <w:num w:numId="126" w16cid:durableId="1396275056">
    <w:abstractNumId w:val="71"/>
  </w:num>
  <w:num w:numId="127" w16cid:durableId="297035601">
    <w:abstractNumId w:val="31"/>
  </w:num>
  <w:num w:numId="128" w16cid:durableId="283002511">
    <w:abstractNumId w:val="66"/>
  </w:num>
  <w:num w:numId="129" w16cid:durableId="1029792574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163157273">
    <w:abstractNumId w:val="194"/>
  </w:num>
  <w:num w:numId="131" w16cid:durableId="472791103">
    <w:abstractNumId w:val="141"/>
  </w:num>
  <w:num w:numId="132" w16cid:durableId="1809126999">
    <w:abstractNumId w:val="175"/>
  </w:num>
  <w:num w:numId="133" w16cid:durableId="1159426126">
    <w:abstractNumId w:val="189"/>
  </w:num>
  <w:num w:numId="134" w16cid:durableId="1809590499">
    <w:abstractNumId w:val="143"/>
  </w:num>
  <w:num w:numId="135" w16cid:durableId="510220057">
    <w:abstractNumId w:val="178"/>
  </w:num>
  <w:num w:numId="136" w16cid:durableId="363555278">
    <w:abstractNumId w:val="91"/>
  </w:num>
  <w:num w:numId="137" w16cid:durableId="1818259108">
    <w:abstractNumId w:val="107"/>
  </w:num>
  <w:num w:numId="138" w16cid:durableId="1509637174">
    <w:abstractNumId w:val="67"/>
  </w:num>
  <w:num w:numId="139" w16cid:durableId="1173569832">
    <w:abstractNumId w:val="82"/>
  </w:num>
  <w:num w:numId="140" w16cid:durableId="1321277574">
    <w:abstractNumId w:val="135"/>
  </w:num>
  <w:num w:numId="141" w16cid:durableId="2063598392">
    <w:abstractNumId w:val="95"/>
  </w:num>
  <w:num w:numId="142" w16cid:durableId="1307314652">
    <w:abstractNumId w:val="79"/>
  </w:num>
  <w:num w:numId="143" w16cid:durableId="392658475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960449734">
    <w:abstractNumId w:val="128"/>
  </w:num>
  <w:num w:numId="145" w16cid:durableId="363940945">
    <w:abstractNumId w:val="115"/>
  </w:num>
  <w:num w:numId="146" w16cid:durableId="948128586">
    <w:abstractNumId w:val="43"/>
  </w:num>
  <w:num w:numId="147" w16cid:durableId="1061640383">
    <w:abstractNumId w:val="169"/>
  </w:num>
  <w:num w:numId="148" w16cid:durableId="1585609821">
    <w:abstractNumId w:val="76"/>
  </w:num>
  <w:num w:numId="149" w16cid:durableId="1151677937">
    <w:abstractNumId w:val="45"/>
  </w:num>
  <w:num w:numId="150" w16cid:durableId="1298343634">
    <w:abstractNumId w:val="153"/>
  </w:num>
  <w:num w:numId="151" w16cid:durableId="308556983">
    <w:abstractNumId w:val="37"/>
  </w:num>
  <w:num w:numId="152" w16cid:durableId="225844003">
    <w:abstractNumId w:val="89"/>
  </w:num>
  <w:num w:numId="153" w16cid:durableId="606930488">
    <w:abstractNumId w:val="122"/>
  </w:num>
  <w:num w:numId="154" w16cid:durableId="627705824">
    <w:abstractNumId w:val="96"/>
  </w:num>
  <w:num w:numId="155" w16cid:durableId="170531142">
    <w:abstractNumId w:val="130"/>
  </w:num>
  <w:num w:numId="156" w16cid:durableId="1971979962">
    <w:abstractNumId w:val="195"/>
  </w:num>
  <w:num w:numId="157" w16cid:durableId="2067757455">
    <w:abstractNumId w:val="77"/>
  </w:num>
  <w:num w:numId="158" w16cid:durableId="590815424">
    <w:abstractNumId w:val="155"/>
  </w:num>
  <w:num w:numId="159" w16cid:durableId="2112891129">
    <w:abstractNumId w:val="109"/>
  </w:num>
  <w:num w:numId="160" w16cid:durableId="1837451401">
    <w:abstractNumId w:val="187"/>
  </w:num>
  <w:num w:numId="161" w16cid:durableId="1389917040">
    <w:abstractNumId w:val="33"/>
  </w:num>
  <w:num w:numId="162" w16cid:durableId="942568077">
    <w:abstractNumId w:val="44"/>
  </w:num>
  <w:num w:numId="163" w16cid:durableId="1605764550">
    <w:abstractNumId w:val="69"/>
  </w:num>
  <w:num w:numId="164" w16cid:durableId="1672951058">
    <w:abstractNumId w:val="167"/>
  </w:num>
  <w:num w:numId="165" w16cid:durableId="1610433929">
    <w:abstractNumId w:val="150"/>
  </w:num>
  <w:num w:numId="166" w16cid:durableId="1696734744">
    <w:abstractNumId w:val="106"/>
  </w:num>
  <w:num w:numId="167" w16cid:durableId="247807005">
    <w:abstractNumId w:val="165"/>
  </w:num>
  <w:num w:numId="168" w16cid:durableId="850224316">
    <w:abstractNumId w:val="58"/>
  </w:num>
  <w:num w:numId="169" w16cid:durableId="823742837">
    <w:abstractNumId w:val="124"/>
  </w:num>
  <w:num w:numId="170" w16cid:durableId="120419169">
    <w:abstractNumId w:val="104"/>
  </w:num>
  <w:num w:numId="171" w16cid:durableId="2006348954">
    <w:abstractNumId w:val="145"/>
  </w:num>
  <w:num w:numId="172" w16cid:durableId="1511529959">
    <w:abstractNumId w:val="170"/>
  </w:num>
  <w:num w:numId="173" w16cid:durableId="301008566">
    <w:abstractNumId w:val="42"/>
  </w:num>
  <w:num w:numId="174" w16cid:durableId="1362586920">
    <w:abstractNumId w:val="156"/>
  </w:num>
  <w:num w:numId="175" w16cid:durableId="261231752">
    <w:abstractNumId w:val="0"/>
  </w:num>
  <w:num w:numId="176" w16cid:durableId="792284019">
    <w:abstractNumId w:val="94"/>
  </w:num>
  <w:num w:numId="177" w16cid:durableId="1059784015">
    <w:abstractNumId w:val="49"/>
  </w:num>
  <w:num w:numId="178" w16cid:durableId="2111732420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09F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3E8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5D96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3203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5A92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556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50A5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148E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47C8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77F50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0EF4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66AF0"/>
    <w:rsid w:val="002000B0"/>
    <w:rsid w:val="00221205"/>
    <w:rsid w:val="0022338D"/>
    <w:rsid w:val="0024348D"/>
    <w:rsid w:val="002751B2"/>
    <w:rsid w:val="00282BAD"/>
    <w:rsid w:val="002B0099"/>
    <w:rsid w:val="002F1EA1"/>
    <w:rsid w:val="00364815"/>
    <w:rsid w:val="003953B7"/>
    <w:rsid w:val="003F2155"/>
    <w:rsid w:val="00405FE2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C272E"/>
    <w:rsid w:val="005F1A83"/>
    <w:rsid w:val="0061772C"/>
    <w:rsid w:val="00630E04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1B91"/>
    <w:rsid w:val="009435EA"/>
    <w:rsid w:val="00973BF8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14E8"/>
    <w:rsid w:val="00B65372"/>
    <w:rsid w:val="00BA7993"/>
    <w:rsid w:val="00BC5779"/>
    <w:rsid w:val="00BE23EB"/>
    <w:rsid w:val="00C0630B"/>
    <w:rsid w:val="00C868E5"/>
    <w:rsid w:val="00CC01DC"/>
    <w:rsid w:val="00CD03E5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325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2022-05-24T11:53:00Z</dcterms:modified>
</cp:coreProperties>
</file>